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438914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B49">
        <w:rPr>
          <w:rFonts w:ascii="Garamond" w:hAnsi="Garamond"/>
          <w:sz w:val="24"/>
          <w:szCs w:val="24"/>
        </w:rPr>
        <w:t>41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DE31A0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60B49" w:rsidRPr="0027178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https://zakazky.zcu.cz/contract_display_5510.html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1618ED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759CC">
        <w:rPr>
          <w:rFonts w:ascii="Garamond" w:hAnsi="Garamond" w:cs="Arial"/>
          <w:b/>
          <w:sz w:val="22"/>
          <w:szCs w:val="22"/>
        </w:rPr>
        <w:t>0</w:t>
      </w:r>
      <w:r w:rsidR="00E60B49">
        <w:rPr>
          <w:rFonts w:ascii="Garamond" w:hAnsi="Garamond" w:cs="Arial"/>
          <w:b/>
          <w:sz w:val="22"/>
          <w:szCs w:val="22"/>
        </w:rPr>
        <w:t>4</w:t>
      </w:r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759CC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AB521" w14:textId="77777777" w:rsidR="004D2B20" w:rsidRDefault="004D2B20" w:rsidP="00795AAC">
      <w:r>
        <w:separator/>
      </w:r>
    </w:p>
  </w:endnote>
  <w:endnote w:type="continuationSeparator" w:id="0">
    <w:p w14:paraId="6D2B5099" w14:textId="77777777" w:rsidR="004D2B20" w:rsidRDefault="004D2B2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CEB6D" w14:textId="77777777" w:rsidR="004D2B20" w:rsidRDefault="004D2B20" w:rsidP="00795AAC">
      <w:r>
        <w:separator/>
      </w:r>
    </w:p>
  </w:footnote>
  <w:footnote w:type="continuationSeparator" w:id="0">
    <w:p w14:paraId="56ECF852" w14:textId="77777777" w:rsidR="004D2B20" w:rsidRDefault="004D2B2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1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NUC9DKgNYTNsco9CKNpHC5YAn7LMatJX1uIuWUVFLjs=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fYhqwHXzTZdp54N7+zT8Jr49A4PmCbajiFtuM+g5k4w=</DigestValue>
    </Reference>
  </SignedInfo>
  <SignatureValue>kRKkHCWw2QjUwsHpJx3+FVR66XGgp1JGxDIHw8+fuoquZQbdK7T8j94OKw0YVUfgyrcbjOd/h08i
aYUC57Bo+Xj+RkCUDCnGMsT4WQed6thT4s98z7BceGldpbzDwu+bqAaTDd0ubHomm8uBvLhi6tEE
3sG3zMr0xEgdNXZZksYlv2kTrBVeKwTihVT7fmuG1H80ZNP/YdU191Jv6iBCb9ribGbGUqZmPYMQ
ovHG2p4Z2ewp5BJgRAYrg5eK5llwWFnQDy7nuQRy5nkszVX0d8oW/GYczNbH/L64EyD4gP9RCWUI
vLq1rkMux3reW7u8PyHnD+0UHNUt7jZgFp/aog==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1PZd+3VJw45O6NmNc4rLLou3Wy9HVLlEVpmclIu+tKY=</DigestValue>
      </Reference>
      <Reference URI="/word/document.xml?ContentType=application/vnd.openxmlformats-officedocument.wordprocessingml.document.main+xml">
        <DigestMethod Algorithm="http://www.w3.org/2001/04/xmlenc#sha256"/>
        <DigestValue>mtD6OL8/UDlyJ9L8JM3umW8U9rlGzv0Uk5Yey2ot/IY=</DigestValue>
      </Reference>
      <Reference URI="/word/endnotes.xml?ContentType=application/vnd.openxmlformats-officedocument.wordprocessingml.endnotes+xml">
        <DigestMethod Algorithm="http://www.w3.org/2001/04/xmlenc#sha256"/>
        <DigestValue>CF8JWxsH2BrFvXT4SyOgG6XNAQnEL14qlFT52ZIC+do=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tTU8ghQ2xznZhtz+EeuFypw1G7W6KekggHnsthWtwGg=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XSOF0BCPd5i8JVN8hQm+4qUQYd+uQg1J4ySOc52RL7E=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2022-09-21T08:06:13Z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2022-09-21T08:06:13Z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689A2-F4B7-42CF-BB0F-60ADAF94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14</cp:revision>
  <cp:lastPrinted>2018-08-08T13:48:00Z</cp:lastPrinted>
  <dcterms:created xsi:type="dcterms:W3CDTF">2022-05-19T08:18:00Z</dcterms:created>
  <dcterms:modified xsi:type="dcterms:W3CDTF">2022-09-21T08:06:00Z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